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61" w:rsidRDefault="00EF3957">
      <w:pPr>
        <w:spacing w:before="3" w:line="120" w:lineRule="exact"/>
        <w:rPr>
          <w:sz w:val="13"/>
          <w:szCs w:val="13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517.5pt;margin-top:0;width:63pt;height:63pt;z-index:-251658752;mso-position-horizontal-relative:page;mso-position-vertical-relative:page">
            <v:imagedata r:id="rId6" o:title=""/>
            <w10:wrap anchorx="page" anchory="page"/>
          </v:shape>
        </w:pict>
      </w:r>
    </w:p>
    <w:p w:rsidR="00527661" w:rsidRDefault="00527661">
      <w:pPr>
        <w:spacing w:line="200" w:lineRule="exact"/>
      </w:pPr>
    </w:p>
    <w:p w:rsidR="00527661" w:rsidRDefault="00527661">
      <w:pPr>
        <w:spacing w:line="200" w:lineRule="exact"/>
      </w:pPr>
    </w:p>
    <w:p w:rsidR="00527661" w:rsidRDefault="00527661">
      <w:pPr>
        <w:spacing w:line="200" w:lineRule="exact"/>
      </w:pPr>
    </w:p>
    <w:p w:rsidR="00527661" w:rsidRDefault="00527661">
      <w:pPr>
        <w:spacing w:line="200" w:lineRule="exact"/>
      </w:pPr>
    </w:p>
    <w:p w:rsidR="00527661" w:rsidRDefault="00527661">
      <w:pPr>
        <w:spacing w:line="200" w:lineRule="exact"/>
      </w:pPr>
    </w:p>
    <w:p w:rsidR="00527661" w:rsidRPr="00595692" w:rsidRDefault="00527661" w:rsidP="00595692">
      <w:pPr>
        <w:spacing w:before="35" w:line="200" w:lineRule="exact"/>
        <w:ind w:left="100"/>
        <w:rPr>
          <w:rFonts w:ascii="Cambria" w:eastAsia="Cambria" w:hAnsi="Cambria" w:cs="Cambria"/>
          <w:sz w:val="18"/>
          <w:szCs w:val="18"/>
        </w:rPr>
      </w:pPr>
    </w:p>
    <w:p w:rsidR="00527661" w:rsidRDefault="00527661">
      <w:pPr>
        <w:spacing w:before="10" w:line="260" w:lineRule="exact"/>
        <w:rPr>
          <w:sz w:val="26"/>
          <w:szCs w:val="26"/>
        </w:rPr>
      </w:pPr>
    </w:p>
    <w:p w:rsidR="00595692" w:rsidRPr="00165898" w:rsidRDefault="009D677F" w:rsidP="00165898">
      <w:pPr>
        <w:spacing w:line="460" w:lineRule="exact"/>
        <w:ind w:left="314"/>
        <w:rPr>
          <w:rFonts w:ascii="Calibri" w:eastAsia="Calibri" w:hAnsi="Calibri" w:cs="Calibri"/>
          <w:b/>
          <w:sz w:val="48"/>
          <w:szCs w:val="48"/>
        </w:rPr>
      </w:pPr>
      <w:r w:rsidRPr="00165898">
        <w:rPr>
          <w:rFonts w:ascii="Calibri" w:eastAsia="Calibri" w:hAnsi="Calibri" w:cs="Calibri"/>
          <w:b/>
          <w:spacing w:val="-1"/>
          <w:position w:val="1"/>
          <w:sz w:val="48"/>
          <w:szCs w:val="48"/>
        </w:rPr>
        <w:t>J</w:t>
      </w:r>
      <w:r w:rsidRPr="00165898">
        <w:rPr>
          <w:rFonts w:ascii="Calibri" w:eastAsia="Calibri" w:hAnsi="Calibri" w:cs="Calibri"/>
          <w:b/>
          <w:position w:val="1"/>
          <w:sz w:val="48"/>
          <w:szCs w:val="48"/>
        </w:rPr>
        <w:t>ESSIC</w:t>
      </w:r>
      <w:r w:rsidRPr="00165898">
        <w:rPr>
          <w:rFonts w:ascii="Calibri" w:eastAsia="Calibri" w:hAnsi="Calibri" w:cs="Calibri"/>
          <w:b/>
          <w:spacing w:val="-2"/>
          <w:position w:val="1"/>
          <w:sz w:val="48"/>
          <w:szCs w:val="48"/>
        </w:rPr>
        <w:t>A</w:t>
      </w:r>
      <w:r w:rsidRPr="00165898">
        <w:rPr>
          <w:rFonts w:ascii="Calibri" w:eastAsia="Calibri" w:hAnsi="Calibri" w:cs="Calibri"/>
          <w:b/>
          <w:position w:val="1"/>
          <w:sz w:val="48"/>
          <w:szCs w:val="48"/>
        </w:rPr>
        <w:t>®</w:t>
      </w:r>
      <w:r w:rsidRPr="00165898">
        <w:rPr>
          <w:rFonts w:ascii="Calibri" w:eastAsia="Calibri" w:hAnsi="Calibri" w:cs="Calibri"/>
          <w:b/>
          <w:spacing w:val="2"/>
          <w:position w:val="1"/>
          <w:sz w:val="48"/>
          <w:szCs w:val="48"/>
        </w:rPr>
        <w:t xml:space="preserve"> </w:t>
      </w:r>
      <w:r w:rsidRPr="00165898">
        <w:rPr>
          <w:rFonts w:ascii="Calibri" w:eastAsia="Calibri" w:hAnsi="Calibri" w:cs="Calibri"/>
          <w:b/>
          <w:spacing w:val="-2"/>
          <w:position w:val="1"/>
          <w:sz w:val="48"/>
          <w:szCs w:val="48"/>
        </w:rPr>
        <w:t>U</w:t>
      </w:r>
      <w:r w:rsidRPr="00165898">
        <w:rPr>
          <w:rFonts w:ascii="Calibri" w:eastAsia="Calibri" w:hAnsi="Calibri" w:cs="Calibri"/>
          <w:b/>
          <w:position w:val="1"/>
          <w:sz w:val="48"/>
          <w:szCs w:val="48"/>
        </w:rPr>
        <w:t>nl</w:t>
      </w:r>
      <w:r w:rsidRPr="00165898">
        <w:rPr>
          <w:rFonts w:ascii="Calibri" w:eastAsia="Calibri" w:hAnsi="Calibri" w:cs="Calibri"/>
          <w:b/>
          <w:spacing w:val="-2"/>
          <w:position w:val="1"/>
          <w:sz w:val="48"/>
          <w:szCs w:val="48"/>
        </w:rPr>
        <w:t>e</w:t>
      </w:r>
      <w:r w:rsidRPr="00165898">
        <w:rPr>
          <w:rFonts w:ascii="Calibri" w:eastAsia="Calibri" w:hAnsi="Calibri" w:cs="Calibri"/>
          <w:b/>
          <w:position w:val="1"/>
          <w:sz w:val="48"/>
          <w:szCs w:val="48"/>
        </w:rPr>
        <w:t>ashes Six</w:t>
      </w:r>
      <w:r w:rsidRPr="00165898">
        <w:rPr>
          <w:rFonts w:ascii="Calibri" w:eastAsia="Calibri" w:hAnsi="Calibri" w:cs="Calibri"/>
          <w:b/>
          <w:spacing w:val="-1"/>
          <w:position w:val="1"/>
          <w:sz w:val="48"/>
          <w:szCs w:val="48"/>
        </w:rPr>
        <w:t xml:space="preserve"> </w:t>
      </w:r>
      <w:r w:rsidRPr="00165898">
        <w:rPr>
          <w:rFonts w:ascii="Calibri" w:eastAsia="Calibri" w:hAnsi="Calibri" w:cs="Calibri"/>
          <w:b/>
          <w:position w:val="1"/>
          <w:sz w:val="48"/>
          <w:szCs w:val="48"/>
        </w:rPr>
        <w:t>New</w:t>
      </w:r>
      <w:r w:rsidRPr="00165898">
        <w:rPr>
          <w:rFonts w:ascii="Calibri" w:eastAsia="Calibri" w:hAnsi="Calibri" w:cs="Calibri"/>
          <w:b/>
          <w:spacing w:val="-2"/>
          <w:position w:val="1"/>
          <w:sz w:val="48"/>
          <w:szCs w:val="48"/>
        </w:rPr>
        <w:t xml:space="preserve"> </w:t>
      </w:r>
      <w:r w:rsidRPr="00165898">
        <w:rPr>
          <w:rFonts w:ascii="Calibri" w:eastAsia="Calibri" w:hAnsi="Calibri" w:cs="Calibri"/>
          <w:b/>
          <w:position w:val="1"/>
          <w:sz w:val="48"/>
          <w:szCs w:val="48"/>
        </w:rPr>
        <w:t>Shad</w:t>
      </w:r>
      <w:r w:rsidRPr="00165898">
        <w:rPr>
          <w:rFonts w:ascii="Calibri" w:eastAsia="Calibri" w:hAnsi="Calibri" w:cs="Calibri"/>
          <w:b/>
          <w:spacing w:val="-2"/>
          <w:position w:val="1"/>
          <w:sz w:val="48"/>
          <w:szCs w:val="48"/>
        </w:rPr>
        <w:t>e</w:t>
      </w:r>
      <w:r w:rsidRPr="00165898">
        <w:rPr>
          <w:rFonts w:ascii="Calibri" w:eastAsia="Calibri" w:hAnsi="Calibri" w:cs="Calibri"/>
          <w:b/>
          <w:position w:val="1"/>
          <w:sz w:val="48"/>
          <w:szCs w:val="48"/>
        </w:rPr>
        <w:t>s</w:t>
      </w:r>
      <w:r w:rsidRPr="00165898">
        <w:rPr>
          <w:rFonts w:ascii="Calibri" w:eastAsia="Calibri" w:hAnsi="Calibri" w:cs="Calibri"/>
          <w:b/>
          <w:spacing w:val="1"/>
          <w:position w:val="1"/>
          <w:sz w:val="48"/>
          <w:szCs w:val="48"/>
        </w:rPr>
        <w:t xml:space="preserve"> </w:t>
      </w:r>
      <w:r w:rsidR="00595692" w:rsidRPr="00165898">
        <w:rPr>
          <w:rFonts w:ascii="Calibri" w:eastAsia="Calibri" w:hAnsi="Calibri" w:cs="Calibri"/>
          <w:b/>
          <w:spacing w:val="-2"/>
          <w:position w:val="1"/>
          <w:sz w:val="48"/>
          <w:szCs w:val="48"/>
        </w:rPr>
        <w:t xml:space="preserve">for </w:t>
      </w:r>
      <w:proofErr w:type="gramStart"/>
      <w:r w:rsidR="00595692" w:rsidRPr="00165898">
        <w:rPr>
          <w:rFonts w:ascii="Calibri" w:eastAsia="Calibri" w:hAnsi="Calibri" w:cs="Calibri"/>
          <w:b/>
          <w:spacing w:val="-2"/>
          <w:position w:val="1"/>
          <w:sz w:val="48"/>
          <w:szCs w:val="48"/>
        </w:rPr>
        <w:t>Autumn</w:t>
      </w:r>
      <w:proofErr w:type="gramEnd"/>
      <w:r w:rsidR="00595692" w:rsidRPr="00165898">
        <w:rPr>
          <w:rFonts w:ascii="Calibri" w:eastAsia="Calibri" w:hAnsi="Calibri" w:cs="Calibri"/>
          <w:b/>
          <w:spacing w:val="-2"/>
          <w:position w:val="1"/>
          <w:sz w:val="48"/>
          <w:szCs w:val="48"/>
        </w:rPr>
        <w:t>:</w:t>
      </w:r>
    </w:p>
    <w:p w:rsidR="00527661" w:rsidRDefault="00595692" w:rsidP="00165898">
      <w:pPr>
        <w:spacing w:before="1"/>
        <w:ind w:left="1972"/>
        <w:rPr>
          <w:rFonts w:ascii="Calibri" w:eastAsia="Calibri" w:hAnsi="Calibri" w:cs="Calibri"/>
          <w:b/>
          <w:sz w:val="52"/>
          <w:szCs w:val="52"/>
        </w:rPr>
      </w:pPr>
      <w:r w:rsidRPr="00595692">
        <w:rPr>
          <w:rFonts w:ascii="Calibri" w:eastAsia="Calibri" w:hAnsi="Calibri" w:cs="Calibri"/>
          <w:b/>
          <w:spacing w:val="-3"/>
          <w:sz w:val="52"/>
          <w:szCs w:val="52"/>
        </w:rPr>
        <w:t>“</w:t>
      </w:r>
      <w:r w:rsidR="009D677F" w:rsidRPr="00595692">
        <w:rPr>
          <w:rFonts w:ascii="Calibri" w:eastAsia="Calibri" w:hAnsi="Calibri" w:cs="Calibri"/>
          <w:b/>
          <w:sz w:val="52"/>
          <w:szCs w:val="52"/>
        </w:rPr>
        <w:t>In</w:t>
      </w:r>
      <w:r w:rsidR="009D677F" w:rsidRPr="00595692">
        <w:rPr>
          <w:rFonts w:ascii="Calibri" w:eastAsia="Calibri" w:hAnsi="Calibri" w:cs="Calibri"/>
          <w:b/>
          <w:spacing w:val="-2"/>
          <w:sz w:val="52"/>
          <w:szCs w:val="52"/>
        </w:rPr>
        <w:t>t</w:t>
      </w:r>
      <w:r w:rsidR="009D677F" w:rsidRPr="00595692">
        <w:rPr>
          <w:rFonts w:ascii="Calibri" w:eastAsia="Calibri" w:hAnsi="Calibri" w:cs="Calibri"/>
          <w:b/>
          <w:sz w:val="52"/>
          <w:szCs w:val="52"/>
        </w:rPr>
        <w:t xml:space="preserve">o </w:t>
      </w:r>
      <w:r w:rsidR="009D677F" w:rsidRPr="00595692">
        <w:rPr>
          <w:rFonts w:ascii="Calibri" w:eastAsia="Calibri" w:hAnsi="Calibri" w:cs="Calibri"/>
          <w:b/>
          <w:spacing w:val="-1"/>
          <w:sz w:val="52"/>
          <w:szCs w:val="52"/>
        </w:rPr>
        <w:t>t</w:t>
      </w:r>
      <w:r w:rsidR="009D677F" w:rsidRPr="00595692">
        <w:rPr>
          <w:rFonts w:ascii="Calibri" w:eastAsia="Calibri" w:hAnsi="Calibri" w:cs="Calibri"/>
          <w:b/>
          <w:sz w:val="52"/>
          <w:szCs w:val="52"/>
        </w:rPr>
        <w:t xml:space="preserve">he </w:t>
      </w:r>
      <w:r w:rsidR="009D677F" w:rsidRPr="00595692">
        <w:rPr>
          <w:rFonts w:ascii="Calibri" w:eastAsia="Calibri" w:hAnsi="Calibri" w:cs="Calibri"/>
          <w:b/>
          <w:spacing w:val="-2"/>
          <w:sz w:val="52"/>
          <w:szCs w:val="52"/>
        </w:rPr>
        <w:t>W</w:t>
      </w:r>
      <w:r w:rsidR="009D677F" w:rsidRPr="00595692">
        <w:rPr>
          <w:rFonts w:ascii="Calibri" w:eastAsia="Calibri" w:hAnsi="Calibri" w:cs="Calibri"/>
          <w:b/>
          <w:sz w:val="52"/>
          <w:szCs w:val="52"/>
        </w:rPr>
        <w:t>ild</w:t>
      </w:r>
      <w:r w:rsidRPr="00595692">
        <w:rPr>
          <w:rFonts w:ascii="Calibri" w:eastAsia="Calibri" w:hAnsi="Calibri" w:cs="Calibri"/>
          <w:b/>
          <w:sz w:val="52"/>
          <w:szCs w:val="52"/>
        </w:rPr>
        <w:t>”</w:t>
      </w:r>
      <w:r w:rsidR="00165898">
        <w:rPr>
          <w:rFonts w:ascii="Calibri" w:eastAsia="Calibri" w:hAnsi="Calibri" w:cs="Calibri"/>
          <w:b/>
          <w:sz w:val="52"/>
          <w:szCs w:val="52"/>
        </w:rPr>
        <w:t xml:space="preserve"> Available Now…</w:t>
      </w:r>
    </w:p>
    <w:p w:rsidR="00595692" w:rsidRPr="00595692" w:rsidRDefault="00EF3957" w:rsidP="00EF3957">
      <w:pPr>
        <w:spacing w:before="1"/>
        <w:rPr>
          <w:rFonts w:ascii="Calibri" w:eastAsia="Calibri" w:hAnsi="Calibri" w:cs="Calibri"/>
          <w:sz w:val="52"/>
          <w:szCs w:val="52"/>
        </w:rPr>
      </w:pPr>
      <w:r>
        <w:rPr>
          <w:rFonts w:ascii="Calibri" w:eastAsia="Calibri" w:hAnsi="Calibri" w:cs="Calibri"/>
          <w:sz w:val="52"/>
          <w:szCs w:val="52"/>
        </w:rPr>
        <w:t xml:space="preserve">      </w:t>
      </w:r>
      <w:bookmarkStart w:id="0" w:name="_GoBack"/>
      <w:bookmarkEnd w:id="0"/>
      <w:r w:rsidR="002E6A3E">
        <w:rPr>
          <w:rFonts w:ascii="Calibri" w:eastAsia="Calibri" w:hAnsi="Calibri" w:cs="Calibri"/>
          <w:noProof/>
          <w:sz w:val="24"/>
          <w:szCs w:val="24"/>
          <w:lang w:val="en-NZ" w:eastAsia="en-NZ"/>
        </w:rPr>
        <w:drawing>
          <wp:inline distT="0" distB="0" distL="0" distR="0" wp14:anchorId="7EC7E63D" wp14:editId="55D8ACAB">
            <wp:extent cx="5305425" cy="434429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4265052_10154561851542835_8748428835551834142_n-690x56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6738" cy="4345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661" w:rsidRDefault="00527661">
      <w:pPr>
        <w:spacing w:line="200" w:lineRule="exact"/>
      </w:pPr>
    </w:p>
    <w:p w:rsidR="00527661" w:rsidRDefault="00527661">
      <w:pPr>
        <w:spacing w:before="9" w:line="280" w:lineRule="exact"/>
        <w:rPr>
          <w:sz w:val="28"/>
          <w:szCs w:val="28"/>
        </w:rPr>
      </w:pPr>
    </w:p>
    <w:p w:rsidR="00527661" w:rsidRPr="00595692" w:rsidRDefault="00527661" w:rsidP="00595692">
      <w:pPr>
        <w:ind w:left="1310"/>
      </w:pPr>
    </w:p>
    <w:p w:rsidR="00527661" w:rsidRDefault="009D677F" w:rsidP="00165898">
      <w:pPr>
        <w:ind w:left="100" w:right="140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va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ion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 xml:space="preserve">h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tu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esi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 in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ow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ach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assio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riven 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nu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tu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ails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nn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rges.</w:t>
      </w:r>
    </w:p>
    <w:p w:rsidR="00527661" w:rsidRDefault="00527661" w:rsidP="00165898">
      <w:pPr>
        <w:spacing w:before="15" w:line="280" w:lineRule="exact"/>
        <w:jc w:val="center"/>
        <w:rPr>
          <w:sz w:val="28"/>
          <w:szCs w:val="28"/>
        </w:rPr>
      </w:pPr>
    </w:p>
    <w:p w:rsidR="00527661" w:rsidRDefault="009D677F" w:rsidP="00165898">
      <w:pPr>
        <w:ind w:left="100" w:right="1514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“I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Wi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ows ea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 xml:space="preserve">an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reveal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 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gier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eir </w:t>
      </w:r>
      <w:proofErr w:type="gram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ali</w:t>
      </w:r>
      <w:r>
        <w:rPr>
          <w:rFonts w:ascii="Calibri" w:eastAsia="Calibri" w:hAnsi="Calibri" w:cs="Calibri"/>
          <w:spacing w:val="1"/>
          <w:sz w:val="24"/>
          <w:szCs w:val="24"/>
        </w:rPr>
        <w:t>ty</w:t>
      </w:r>
      <w:r>
        <w:rPr>
          <w:rFonts w:ascii="Calibri" w:eastAsia="Calibri" w:hAnsi="Calibri" w:cs="Calibri"/>
          <w:sz w:val="24"/>
          <w:szCs w:val="24"/>
        </w:rPr>
        <w:t>.</w:t>
      </w:r>
      <w:proofErr w:type="gramEnd"/>
      <w:r>
        <w:rPr>
          <w:rFonts w:ascii="Calibri" w:eastAsia="Calibri" w:hAnsi="Calibri" w:cs="Calibri"/>
          <w:spacing w:val="5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It’s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ay</w:t>
      </w:r>
      <w:r>
        <w:rPr>
          <w:rFonts w:ascii="Calibri" w:eastAsia="Calibri" w:hAnsi="Calibri" w:cs="Calibri"/>
          <w:spacing w:val="1"/>
          <w:sz w:val="24"/>
          <w:szCs w:val="24"/>
        </w:rPr>
        <w:t>fu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4"/>
          <w:sz w:val="24"/>
          <w:szCs w:val="24"/>
        </w:rPr>
        <w:t>,</w:t>
      </w:r>
      <w:r>
        <w:rPr>
          <w:rFonts w:ascii="Calibri" w:eastAsia="Calibri" w:hAnsi="Calibri" w:cs="Calibri"/>
          <w:sz w:val="24"/>
          <w:szCs w:val="24"/>
        </w:rPr>
        <w:t>”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said Jess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Var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oun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er &amp; CEO of 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ESSI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. “O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rally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ose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1"/>
          <w:sz w:val="24"/>
          <w:szCs w:val="24"/>
        </w:rPr>
        <w:t>tt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e.”</w:t>
      </w:r>
    </w:p>
    <w:p w:rsidR="00527661" w:rsidRDefault="00527661" w:rsidP="00165898">
      <w:pPr>
        <w:spacing w:before="15" w:line="280" w:lineRule="exact"/>
        <w:jc w:val="center"/>
        <w:rPr>
          <w:sz w:val="28"/>
          <w:szCs w:val="28"/>
        </w:rPr>
      </w:pPr>
    </w:p>
    <w:p w:rsidR="00527661" w:rsidRDefault="009D677F" w:rsidP="00165898">
      <w:pPr>
        <w:ind w:left="100" w:right="146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Style w:val="Strong"/>
          <w:rFonts w:ascii="Helvetica" w:eastAsiaTheme="majorEastAsia" w:hAnsi="Helvetica"/>
          <w:color w:val="606060"/>
          <w:sz w:val="23"/>
          <w:szCs w:val="23"/>
          <w:shd w:val="clear" w:color="auto" w:fill="FFFFFF"/>
        </w:rPr>
        <w:t xml:space="preserve">Available in Polish 15ml, Polish Minis and Gels in ALL </w:t>
      </w:r>
      <w:proofErr w:type="spellStart"/>
      <w:r>
        <w:rPr>
          <w:rStyle w:val="Strong"/>
          <w:rFonts w:ascii="Helvetica" w:eastAsiaTheme="majorEastAsia" w:hAnsi="Helvetica"/>
          <w:color w:val="606060"/>
          <w:sz w:val="23"/>
          <w:szCs w:val="23"/>
          <w:shd w:val="clear" w:color="auto" w:fill="FFFFFF"/>
        </w:rPr>
        <w:t>colours</w:t>
      </w:r>
      <w:proofErr w:type="spellEnd"/>
      <w:r>
        <w:rPr>
          <w:rStyle w:val="Strong"/>
          <w:rFonts w:ascii="Helvetica" w:eastAsiaTheme="majorEastAsia" w:hAnsi="Helvetica"/>
          <w:color w:val="606060"/>
          <w:sz w:val="23"/>
          <w:szCs w:val="23"/>
          <w:shd w:val="clear" w:color="auto" w:fill="FFFFFF"/>
        </w:rPr>
        <w:t>!</w:t>
      </w:r>
      <w:r>
        <w:rPr>
          <w:rFonts w:ascii="Helvetica" w:hAnsi="Helvetica"/>
          <w:color w:val="606060"/>
          <w:sz w:val="23"/>
          <w:szCs w:val="23"/>
        </w:rPr>
        <w:br/>
      </w:r>
      <w:r w:rsidRPr="009D677F">
        <w:rPr>
          <w:rFonts w:ascii="Helvetica" w:hAnsi="Helvetica"/>
          <w:b/>
          <w:color w:val="365F91" w:themeColor="accent1" w:themeShade="BF"/>
          <w:sz w:val="23"/>
          <w:szCs w:val="23"/>
          <w:shd w:val="clear" w:color="auto" w:fill="FFFFFF"/>
        </w:rPr>
        <w:t>Available Feb 1</w:t>
      </w:r>
      <w:r w:rsidRPr="009D677F">
        <w:rPr>
          <w:rFonts w:ascii="Helvetica" w:hAnsi="Helvetica"/>
          <w:b/>
          <w:color w:val="365F91" w:themeColor="accent1" w:themeShade="BF"/>
          <w:sz w:val="23"/>
          <w:szCs w:val="23"/>
          <w:shd w:val="clear" w:color="auto" w:fill="FFFFFF"/>
          <w:vertAlign w:val="superscript"/>
        </w:rPr>
        <w:t>st</w:t>
      </w:r>
      <w:r w:rsidR="00F452A9">
        <w:rPr>
          <w:rFonts w:ascii="Helvetica" w:hAnsi="Helvetica"/>
          <w:color w:val="365F91" w:themeColor="accent1" w:themeShade="BF"/>
          <w:sz w:val="23"/>
          <w:szCs w:val="23"/>
          <w:shd w:val="clear" w:color="auto" w:fill="FFFFFF"/>
        </w:rPr>
        <w:t xml:space="preserve"> </w:t>
      </w:r>
      <w:r>
        <w:rPr>
          <w:rFonts w:ascii="Helvetica" w:hAnsi="Helvetica"/>
          <w:color w:val="365F91" w:themeColor="accent1" w:themeShade="BF"/>
          <w:sz w:val="23"/>
          <w:szCs w:val="23"/>
          <w:shd w:val="clear" w:color="auto" w:fill="FFFFFF"/>
        </w:rPr>
        <w:t xml:space="preserve">-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7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e:</w:t>
      </w:r>
    </w:p>
    <w:p w:rsidR="00527661" w:rsidRDefault="00527661" w:rsidP="00595692">
      <w:pPr>
        <w:spacing w:before="4" w:line="240" w:lineRule="exact"/>
        <w:jc w:val="center"/>
        <w:rPr>
          <w:sz w:val="24"/>
          <w:szCs w:val="24"/>
        </w:rPr>
      </w:pPr>
    </w:p>
    <w:p w:rsidR="00595692" w:rsidRDefault="00595692" w:rsidP="00595692">
      <w:pPr>
        <w:spacing w:before="5" w:line="180" w:lineRule="exact"/>
        <w:jc w:val="center"/>
        <w:rPr>
          <w:sz w:val="18"/>
          <w:szCs w:val="18"/>
        </w:rPr>
      </w:pPr>
      <w:r>
        <w:rPr>
          <w:rStyle w:val="Strong"/>
          <w:rFonts w:ascii="Helvetica" w:eastAsiaTheme="majorEastAsia" w:hAnsi="Helvetica"/>
          <w:color w:val="606060"/>
          <w:sz w:val="23"/>
          <w:szCs w:val="23"/>
          <w:shd w:val="clear" w:color="auto" w:fill="FFFFFF"/>
        </w:rPr>
        <w:t xml:space="preserve">Tangled </w:t>
      </w:r>
      <w:proofErr w:type="gramStart"/>
      <w:r>
        <w:rPr>
          <w:rStyle w:val="Strong"/>
          <w:rFonts w:ascii="Helvetica" w:eastAsiaTheme="majorEastAsia" w:hAnsi="Helvetica"/>
          <w:color w:val="606060"/>
          <w:sz w:val="23"/>
          <w:szCs w:val="23"/>
          <w:shd w:val="clear" w:color="auto" w:fill="FFFFFF"/>
        </w:rPr>
        <w:t>In</w:t>
      </w:r>
      <w:proofErr w:type="gramEnd"/>
      <w:r>
        <w:rPr>
          <w:rStyle w:val="Strong"/>
          <w:rFonts w:ascii="Helvetica" w:eastAsiaTheme="majorEastAsia" w:hAnsi="Helvetica"/>
          <w:color w:val="606060"/>
          <w:sz w:val="23"/>
          <w:szCs w:val="23"/>
          <w:shd w:val="clear" w:color="auto" w:fill="FFFFFF"/>
        </w:rPr>
        <w:t xml:space="preserve"> Secrets #1118:</w:t>
      </w:r>
      <w:r>
        <w:rPr>
          <w:rStyle w:val="apple-converted-space"/>
          <w:rFonts w:ascii="Helvetica" w:eastAsiaTheme="majorEastAsia" w:hAnsi="Helvetica"/>
          <w:color w:val="606060"/>
          <w:sz w:val="23"/>
          <w:szCs w:val="23"/>
          <w:shd w:val="clear" w:color="auto" w:fill="FFFFFF"/>
        </w:rPr>
        <w:t> </w:t>
      </w:r>
      <w:r>
        <w:rPr>
          <w:rFonts w:ascii="Helvetica" w:hAnsi="Helvetica"/>
          <w:color w:val="606060"/>
          <w:sz w:val="23"/>
          <w:szCs w:val="23"/>
          <w:shd w:val="clear" w:color="auto" w:fill="FFFFFF"/>
        </w:rPr>
        <w:t>vintage brick shade</w:t>
      </w:r>
      <w:r>
        <w:rPr>
          <w:rFonts w:ascii="Helvetica" w:hAnsi="Helvetica"/>
          <w:color w:val="606060"/>
          <w:sz w:val="23"/>
          <w:szCs w:val="23"/>
        </w:rPr>
        <w:br/>
      </w:r>
      <w:r>
        <w:rPr>
          <w:rFonts w:ascii="Helvetica" w:hAnsi="Helvetica"/>
          <w:color w:val="606060"/>
          <w:sz w:val="23"/>
          <w:szCs w:val="23"/>
        </w:rPr>
        <w:br/>
      </w:r>
      <w:r>
        <w:rPr>
          <w:rStyle w:val="Strong"/>
          <w:rFonts w:ascii="Helvetica" w:eastAsiaTheme="majorEastAsia" w:hAnsi="Helvetica"/>
          <w:color w:val="606060"/>
          <w:sz w:val="23"/>
          <w:szCs w:val="23"/>
          <w:shd w:val="clear" w:color="auto" w:fill="FFFFFF"/>
        </w:rPr>
        <w:t>Mysterious Echoes #1119:</w:t>
      </w:r>
      <w:r>
        <w:rPr>
          <w:rStyle w:val="apple-converted-space"/>
          <w:rFonts w:ascii="Helvetica" w:eastAsiaTheme="majorEastAsia" w:hAnsi="Helvetica"/>
          <w:color w:val="606060"/>
          <w:sz w:val="23"/>
          <w:szCs w:val="23"/>
          <w:shd w:val="clear" w:color="auto" w:fill="FFFFFF"/>
        </w:rPr>
        <w:t> </w:t>
      </w:r>
      <w:r>
        <w:rPr>
          <w:rFonts w:ascii="Helvetica" w:hAnsi="Helvetica"/>
          <w:color w:val="606060"/>
          <w:sz w:val="23"/>
          <w:szCs w:val="23"/>
          <w:shd w:val="clear" w:color="auto" w:fill="FFFFFF"/>
        </w:rPr>
        <w:t>delicious grape currant hue</w:t>
      </w:r>
      <w:r>
        <w:rPr>
          <w:rFonts w:ascii="Helvetica" w:hAnsi="Helvetica"/>
          <w:color w:val="606060"/>
          <w:sz w:val="23"/>
          <w:szCs w:val="23"/>
        </w:rPr>
        <w:br/>
      </w:r>
      <w:r>
        <w:rPr>
          <w:rFonts w:ascii="Helvetica" w:hAnsi="Helvetica"/>
          <w:color w:val="606060"/>
          <w:sz w:val="23"/>
          <w:szCs w:val="23"/>
        </w:rPr>
        <w:br/>
      </w:r>
      <w:r>
        <w:rPr>
          <w:rStyle w:val="Strong"/>
          <w:rFonts w:ascii="Helvetica" w:eastAsiaTheme="majorEastAsia" w:hAnsi="Helvetica"/>
          <w:color w:val="606060"/>
          <w:sz w:val="23"/>
          <w:szCs w:val="23"/>
          <w:shd w:val="clear" w:color="auto" w:fill="FFFFFF"/>
        </w:rPr>
        <w:t>Enter If You Dare #1120:</w:t>
      </w:r>
      <w:r>
        <w:rPr>
          <w:rStyle w:val="apple-converted-space"/>
          <w:rFonts w:ascii="Helvetica" w:eastAsiaTheme="majorEastAsia" w:hAnsi="Helvetica"/>
          <w:color w:val="606060"/>
          <w:sz w:val="23"/>
          <w:szCs w:val="23"/>
          <w:shd w:val="clear" w:color="auto" w:fill="FFFFFF"/>
        </w:rPr>
        <w:t> </w:t>
      </w:r>
      <w:r>
        <w:rPr>
          <w:rFonts w:ascii="Helvetica" w:hAnsi="Helvetica"/>
          <w:color w:val="606060"/>
          <w:sz w:val="23"/>
          <w:szCs w:val="23"/>
          <w:shd w:val="clear" w:color="auto" w:fill="FFFFFF"/>
        </w:rPr>
        <w:t>a bold Marsala tone</w:t>
      </w:r>
      <w:r>
        <w:rPr>
          <w:rFonts w:ascii="Helvetica" w:hAnsi="Helvetica"/>
          <w:color w:val="606060"/>
          <w:sz w:val="23"/>
          <w:szCs w:val="23"/>
        </w:rPr>
        <w:br/>
      </w:r>
      <w:r>
        <w:rPr>
          <w:rFonts w:ascii="Helvetica" w:hAnsi="Helvetica"/>
          <w:color w:val="606060"/>
          <w:sz w:val="23"/>
          <w:szCs w:val="23"/>
        </w:rPr>
        <w:br/>
      </w:r>
      <w:r>
        <w:rPr>
          <w:rStyle w:val="Strong"/>
          <w:rFonts w:ascii="Helvetica" w:eastAsiaTheme="majorEastAsia" w:hAnsi="Helvetica"/>
          <w:color w:val="606060"/>
          <w:sz w:val="23"/>
          <w:szCs w:val="23"/>
          <w:shd w:val="clear" w:color="auto" w:fill="FFFFFF"/>
        </w:rPr>
        <w:t>The Luring Beauty #1121:</w:t>
      </w:r>
      <w:r>
        <w:rPr>
          <w:rStyle w:val="apple-converted-space"/>
          <w:rFonts w:ascii="Helvetica" w:eastAsiaTheme="majorEastAsia" w:hAnsi="Helvetica"/>
          <w:color w:val="606060"/>
          <w:sz w:val="23"/>
          <w:szCs w:val="23"/>
          <w:shd w:val="clear" w:color="auto" w:fill="FFFFFF"/>
        </w:rPr>
        <w:t> </w:t>
      </w:r>
      <w:r>
        <w:rPr>
          <w:rFonts w:ascii="Helvetica" w:hAnsi="Helvetica"/>
          <w:color w:val="606060"/>
          <w:sz w:val="23"/>
          <w:szCs w:val="23"/>
          <w:shd w:val="clear" w:color="auto" w:fill="FFFFFF"/>
        </w:rPr>
        <w:t>a wild berry</w:t>
      </w:r>
      <w:r>
        <w:rPr>
          <w:rFonts w:ascii="Helvetica" w:hAnsi="Helvetica"/>
          <w:color w:val="606060"/>
          <w:sz w:val="23"/>
          <w:szCs w:val="23"/>
        </w:rPr>
        <w:br/>
      </w:r>
      <w:r>
        <w:rPr>
          <w:rFonts w:ascii="Helvetica" w:hAnsi="Helvetica"/>
          <w:color w:val="606060"/>
          <w:sz w:val="23"/>
          <w:szCs w:val="23"/>
        </w:rPr>
        <w:br/>
      </w:r>
      <w:r>
        <w:rPr>
          <w:rStyle w:val="Strong"/>
          <w:rFonts w:ascii="Helvetica" w:eastAsiaTheme="majorEastAsia" w:hAnsi="Helvetica"/>
          <w:color w:val="606060"/>
          <w:sz w:val="23"/>
          <w:szCs w:val="23"/>
          <w:shd w:val="clear" w:color="auto" w:fill="FFFFFF"/>
        </w:rPr>
        <w:t>Snake Pit #1122:</w:t>
      </w:r>
      <w:r>
        <w:rPr>
          <w:rStyle w:val="apple-converted-space"/>
          <w:rFonts w:ascii="Helvetica" w:eastAsiaTheme="majorEastAsia" w:hAnsi="Helvetica"/>
          <w:color w:val="606060"/>
          <w:sz w:val="23"/>
          <w:szCs w:val="23"/>
          <w:shd w:val="clear" w:color="auto" w:fill="FFFFFF"/>
        </w:rPr>
        <w:t> </w:t>
      </w:r>
      <w:r>
        <w:rPr>
          <w:rFonts w:ascii="Helvetica" w:hAnsi="Helvetica"/>
          <w:color w:val="606060"/>
          <w:sz w:val="23"/>
          <w:szCs w:val="23"/>
          <w:shd w:val="clear" w:color="auto" w:fill="FFFFFF"/>
        </w:rPr>
        <w:t>a deep taupe blend</w:t>
      </w:r>
      <w:r>
        <w:rPr>
          <w:rFonts w:ascii="Helvetica" w:hAnsi="Helvetica"/>
          <w:color w:val="606060"/>
          <w:sz w:val="23"/>
          <w:szCs w:val="23"/>
        </w:rPr>
        <w:br/>
      </w:r>
      <w:r>
        <w:rPr>
          <w:rFonts w:ascii="Helvetica" w:hAnsi="Helvetica"/>
          <w:color w:val="606060"/>
          <w:sz w:val="23"/>
          <w:szCs w:val="23"/>
        </w:rPr>
        <w:br/>
      </w:r>
      <w:r>
        <w:rPr>
          <w:rStyle w:val="Strong"/>
          <w:rFonts w:ascii="Helvetica" w:eastAsiaTheme="majorEastAsia" w:hAnsi="Helvetica"/>
          <w:color w:val="606060"/>
          <w:sz w:val="23"/>
          <w:szCs w:val="23"/>
          <w:shd w:val="clear" w:color="auto" w:fill="FFFFFF"/>
        </w:rPr>
        <w:t>Fruit of Temptation #1123:</w:t>
      </w:r>
      <w:r>
        <w:rPr>
          <w:rStyle w:val="apple-converted-space"/>
          <w:rFonts w:ascii="Helvetica" w:eastAsiaTheme="majorEastAsia" w:hAnsi="Helvetica"/>
          <w:color w:val="606060"/>
          <w:sz w:val="23"/>
          <w:szCs w:val="23"/>
          <w:shd w:val="clear" w:color="auto" w:fill="FFFFFF"/>
        </w:rPr>
        <w:t> </w:t>
      </w:r>
      <w:r>
        <w:rPr>
          <w:rFonts w:ascii="Helvetica" w:hAnsi="Helvetica"/>
          <w:color w:val="606060"/>
          <w:sz w:val="23"/>
          <w:szCs w:val="23"/>
          <w:shd w:val="clear" w:color="auto" w:fill="FFFFFF"/>
        </w:rPr>
        <w:t>a rich cabernet classic</w:t>
      </w:r>
    </w:p>
    <w:p w:rsidR="00527661" w:rsidRDefault="00527661" w:rsidP="00595692">
      <w:pPr>
        <w:spacing w:before="15"/>
        <w:ind w:left="460"/>
        <w:rPr>
          <w:rFonts w:ascii="Calibri" w:eastAsia="Calibri" w:hAnsi="Calibri" w:cs="Calibri"/>
          <w:i/>
          <w:sz w:val="24"/>
          <w:szCs w:val="24"/>
        </w:rPr>
      </w:pPr>
    </w:p>
    <w:p w:rsidR="00595692" w:rsidRDefault="00595692">
      <w:pPr>
        <w:spacing w:before="1"/>
        <w:ind w:left="460"/>
        <w:rPr>
          <w:rFonts w:ascii="Calibri" w:eastAsia="Calibri" w:hAnsi="Calibri" w:cs="Calibri"/>
          <w:sz w:val="24"/>
          <w:szCs w:val="24"/>
        </w:rPr>
      </w:pPr>
    </w:p>
    <w:p w:rsidR="00527661" w:rsidRDefault="00527661">
      <w:pPr>
        <w:spacing w:line="200" w:lineRule="exact"/>
      </w:pPr>
    </w:p>
    <w:p w:rsidR="009D677F" w:rsidRDefault="009D677F" w:rsidP="002E6A3E">
      <w:pPr>
        <w:ind w:right="1647"/>
        <w:rPr>
          <w:rFonts w:ascii="Helvetica" w:hAnsi="Helvetica"/>
          <w:color w:val="606060"/>
          <w:sz w:val="23"/>
          <w:szCs w:val="23"/>
          <w:shd w:val="clear" w:color="auto" w:fill="FFFFFF"/>
        </w:rPr>
      </w:pPr>
      <w:r>
        <w:rPr>
          <w:rFonts w:ascii="Helvetica" w:hAnsi="Helvetica"/>
          <w:color w:val="606060"/>
          <w:sz w:val="23"/>
          <w:szCs w:val="23"/>
          <w:shd w:val="clear" w:color="auto" w:fill="FFFFFF"/>
        </w:rPr>
        <w:t>Available for Pre Order Now.....To Order</w:t>
      </w:r>
      <w:r>
        <w:rPr>
          <w:rStyle w:val="apple-converted-space"/>
          <w:rFonts w:ascii="Helvetica" w:eastAsiaTheme="majorEastAsia" w:hAnsi="Helvetica"/>
          <w:color w:val="606060"/>
          <w:sz w:val="23"/>
          <w:szCs w:val="23"/>
          <w:shd w:val="clear" w:color="auto" w:fill="FFFFFF"/>
        </w:rPr>
        <w:t> </w:t>
      </w:r>
      <w:r w:rsidRPr="009D677F">
        <w:rPr>
          <w:rFonts w:ascii="Helvetica" w:eastAsiaTheme="majorEastAsia" w:hAnsi="Helvetica"/>
          <w:sz w:val="23"/>
          <w:szCs w:val="23"/>
          <w:shd w:val="clear" w:color="auto" w:fill="FFFFFF"/>
        </w:rPr>
        <w:t xml:space="preserve">EMAIL US </w:t>
      </w:r>
      <w:r>
        <w:rPr>
          <w:rFonts w:ascii="Helvetica" w:eastAsiaTheme="majorEastAsia" w:hAnsi="Helvetica"/>
          <w:sz w:val="23"/>
          <w:szCs w:val="23"/>
          <w:shd w:val="clear" w:color="auto" w:fill="FFFFFF"/>
        </w:rPr>
        <w:t>sales@jessicanails.co.nz</w:t>
      </w:r>
      <w:r>
        <w:rPr>
          <w:rFonts w:ascii="Helvetica" w:hAnsi="Helvetica"/>
          <w:color w:val="606060"/>
          <w:sz w:val="23"/>
          <w:szCs w:val="23"/>
        </w:rPr>
        <w:br/>
      </w:r>
      <w:r>
        <w:rPr>
          <w:rFonts w:ascii="Helvetica" w:hAnsi="Helvetica"/>
          <w:color w:val="606060"/>
          <w:sz w:val="23"/>
          <w:szCs w:val="23"/>
        </w:rPr>
        <w:br/>
      </w:r>
      <w:r>
        <w:rPr>
          <w:rFonts w:ascii="Helvetica" w:hAnsi="Helvetica"/>
          <w:color w:val="606060"/>
          <w:sz w:val="23"/>
          <w:szCs w:val="23"/>
          <w:shd w:val="clear" w:color="auto" w:fill="FFFFFF"/>
        </w:rPr>
        <w:t>Custom Nail Polish 15ml</w:t>
      </w:r>
      <w:r>
        <w:rPr>
          <w:rStyle w:val="Strong"/>
          <w:rFonts w:ascii="Helvetica" w:eastAsiaTheme="minorEastAsia" w:hAnsi="Helvetica"/>
          <w:color w:val="606060"/>
          <w:sz w:val="23"/>
          <w:szCs w:val="23"/>
          <w:shd w:val="clear" w:color="auto" w:fill="FFFFFF"/>
        </w:rPr>
        <w:t xml:space="preserve"> $9.95 - Purchase all 6 </w:t>
      </w:r>
      <w:proofErr w:type="spellStart"/>
      <w:r>
        <w:rPr>
          <w:rStyle w:val="Strong"/>
          <w:rFonts w:ascii="Helvetica" w:eastAsiaTheme="minorEastAsia" w:hAnsi="Helvetica"/>
          <w:color w:val="606060"/>
          <w:sz w:val="23"/>
          <w:szCs w:val="23"/>
          <w:shd w:val="clear" w:color="auto" w:fill="FFFFFF"/>
        </w:rPr>
        <w:t>Colours</w:t>
      </w:r>
      <w:proofErr w:type="spellEnd"/>
      <w:r>
        <w:rPr>
          <w:rStyle w:val="Strong"/>
          <w:rFonts w:ascii="Helvetica" w:eastAsiaTheme="minorEastAsia" w:hAnsi="Helvetica"/>
          <w:color w:val="606060"/>
          <w:sz w:val="23"/>
          <w:szCs w:val="23"/>
          <w:shd w:val="clear" w:color="auto" w:fill="FFFFFF"/>
        </w:rPr>
        <w:t xml:space="preserve">, receive a FREE </w:t>
      </w:r>
      <w:proofErr w:type="spellStart"/>
      <w:r>
        <w:rPr>
          <w:rStyle w:val="Strong"/>
          <w:rFonts w:ascii="Helvetica" w:eastAsiaTheme="minorEastAsia" w:hAnsi="Helvetica"/>
          <w:color w:val="606060"/>
          <w:sz w:val="23"/>
          <w:szCs w:val="23"/>
          <w:shd w:val="clear" w:color="auto" w:fill="FFFFFF"/>
        </w:rPr>
        <w:t>Brillance</w:t>
      </w:r>
      <w:proofErr w:type="spellEnd"/>
      <w:r>
        <w:rPr>
          <w:rStyle w:val="Strong"/>
          <w:rFonts w:ascii="Helvetica" w:eastAsiaTheme="minorEastAsia" w:hAnsi="Helvetica"/>
          <w:color w:val="606060"/>
          <w:sz w:val="23"/>
          <w:szCs w:val="23"/>
          <w:shd w:val="clear" w:color="auto" w:fill="FFFFFF"/>
        </w:rPr>
        <w:t xml:space="preserve"> Top Coat</w:t>
      </w:r>
      <w:r>
        <w:rPr>
          <w:rFonts w:ascii="Helvetica" w:hAnsi="Helvetica"/>
          <w:color w:val="606060"/>
          <w:sz w:val="23"/>
          <w:szCs w:val="23"/>
        </w:rPr>
        <w:br/>
      </w:r>
    </w:p>
    <w:p w:rsidR="009D677F" w:rsidRDefault="009D677F" w:rsidP="002E6A3E">
      <w:pPr>
        <w:ind w:right="1647"/>
        <w:rPr>
          <w:rFonts w:ascii="Helvetica" w:hAnsi="Helvetica"/>
          <w:color w:val="606060"/>
          <w:sz w:val="23"/>
          <w:szCs w:val="23"/>
          <w:shd w:val="clear" w:color="auto" w:fill="FFFFFF"/>
        </w:rPr>
      </w:pPr>
      <w:r>
        <w:rPr>
          <w:rFonts w:ascii="Helvetica" w:hAnsi="Helvetica"/>
          <w:color w:val="606060"/>
          <w:sz w:val="23"/>
          <w:szCs w:val="23"/>
          <w:shd w:val="clear" w:color="auto" w:fill="FFFFFF"/>
        </w:rPr>
        <w:t>Gel Polish 15ml </w:t>
      </w:r>
      <w:r>
        <w:rPr>
          <w:rStyle w:val="Strong"/>
          <w:rFonts w:ascii="Helvetica" w:eastAsiaTheme="minorEastAsia" w:hAnsi="Helvetica"/>
          <w:color w:val="606060"/>
          <w:sz w:val="23"/>
          <w:szCs w:val="23"/>
          <w:shd w:val="clear" w:color="auto" w:fill="FFFFFF"/>
        </w:rPr>
        <w:t>$29.95</w:t>
      </w:r>
      <w:r>
        <w:rPr>
          <w:rFonts w:ascii="Helvetica" w:hAnsi="Helvetica"/>
          <w:color w:val="606060"/>
          <w:sz w:val="23"/>
          <w:szCs w:val="23"/>
          <w:shd w:val="clear" w:color="auto" w:fill="FFFFFF"/>
        </w:rPr>
        <w:t>   -</w:t>
      </w:r>
      <w:r>
        <w:rPr>
          <w:rStyle w:val="apple-converted-space"/>
          <w:rFonts w:ascii="Helvetica" w:eastAsiaTheme="majorEastAsia" w:hAnsi="Helvetica"/>
          <w:color w:val="606060"/>
          <w:sz w:val="23"/>
          <w:szCs w:val="23"/>
          <w:shd w:val="clear" w:color="auto" w:fill="FFFFFF"/>
        </w:rPr>
        <w:t> </w:t>
      </w:r>
      <w:r>
        <w:rPr>
          <w:rStyle w:val="Strong"/>
          <w:rFonts w:ascii="Helvetica" w:eastAsiaTheme="minorEastAsia" w:hAnsi="Helvetica"/>
          <w:color w:val="606060"/>
          <w:sz w:val="23"/>
          <w:szCs w:val="23"/>
          <w:shd w:val="clear" w:color="auto" w:fill="FFFFFF"/>
        </w:rPr>
        <w:t xml:space="preserve">Purchase all 6 </w:t>
      </w:r>
      <w:proofErr w:type="spellStart"/>
      <w:r>
        <w:rPr>
          <w:rStyle w:val="Strong"/>
          <w:rFonts w:ascii="Helvetica" w:eastAsiaTheme="minorEastAsia" w:hAnsi="Helvetica"/>
          <w:color w:val="606060"/>
          <w:sz w:val="23"/>
          <w:szCs w:val="23"/>
          <w:shd w:val="clear" w:color="auto" w:fill="FFFFFF"/>
        </w:rPr>
        <w:t>Colours</w:t>
      </w:r>
      <w:proofErr w:type="spellEnd"/>
      <w:r>
        <w:rPr>
          <w:rStyle w:val="Strong"/>
          <w:rFonts w:ascii="Helvetica" w:eastAsiaTheme="minorEastAsia" w:hAnsi="Helvetica"/>
          <w:color w:val="606060"/>
          <w:sz w:val="23"/>
          <w:szCs w:val="23"/>
          <w:shd w:val="clear" w:color="auto" w:fill="FFFFFF"/>
        </w:rPr>
        <w:t>, receive a FREE Finish Top Coat</w:t>
      </w:r>
      <w:r>
        <w:rPr>
          <w:rFonts w:ascii="Helvetica" w:hAnsi="Helvetica"/>
          <w:color w:val="606060"/>
          <w:sz w:val="23"/>
          <w:szCs w:val="23"/>
        </w:rPr>
        <w:br/>
      </w:r>
    </w:p>
    <w:p w:rsidR="009D677F" w:rsidRDefault="009D677F" w:rsidP="002E6A3E">
      <w:pPr>
        <w:ind w:right="1647"/>
        <w:rPr>
          <w:rFonts w:ascii="Helvetica" w:hAnsi="Helvetica"/>
          <w:color w:val="606060"/>
          <w:sz w:val="23"/>
          <w:szCs w:val="23"/>
          <w:shd w:val="clear" w:color="auto" w:fill="FFFFFF"/>
        </w:rPr>
      </w:pPr>
      <w:r>
        <w:rPr>
          <w:rFonts w:ascii="Helvetica" w:hAnsi="Helvetica"/>
          <w:color w:val="606060"/>
          <w:sz w:val="23"/>
          <w:szCs w:val="23"/>
          <w:shd w:val="clear" w:color="auto" w:fill="FFFFFF"/>
        </w:rPr>
        <w:t xml:space="preserve">Mini Polishes 7.4ml (3 pack of each </w:t>
      </w:r>
      <w:proofErr w:type="spellStart"/>
      <w:r>
        <w:rPr>
          <w:rFonts w:ascii="Helvetica" w:hAnsi="Helvetica"/>
          <w:color w:val="606060"/>
          <w:sz w:val="23"/>
          <w:szCs w:val="23"/>
          <w:shd w:val="clear" w:color="auto" w:fill="FFFFFF"/>
        </w:rPr>
        <w:t>colour</w:t>
      </w:r>
      <w:proofErr w:type="spellEnd"/>
      <w:r>
        <w:rPr>
          <w:rFonts w:ascii="Helvetica" w:hAnsi="Helvetica"/>
          <w:color w:val="606060"/>
          <w:sz w:val="23"/>
          <w:szCs w:val="23"/>
          <w:shd w:val="clear" w:color="auto" w:fill="FFFFFF"/>
        </w:rPr>
        <w:t>) </w:t>
      </w:r>
      <w:r>
        <w:rPr>
          <w:rStyle w:val="Strong"/>
          <w:rFonts w:ascii="Helvetica" w:eastAsiaTheme="minorEastAsia" w:hAnsi="Helvetica"/>
          <w:color w:val="606060"/>
          <w:sz w:val="23"/>
          <w:szCs w:val="23"/>
          <w:shd w:val="clear" w:color="auto" w:fill="FFFFFF"/>
        </w:rPr>
        <w:t xml:space="preserve">$19.43 - Purchase all 6 </w:t>
      </w:r>
      <w:proofErr w:type="spellStart"/>
      <w:r>
        <w:rPr>
          <w:rStyle w:val="Strong"/>
          <w:rFonts w:ascii="Helvetica" w:eastAsiaTheme="minorEastAsia" w:hAnsi="Helvetica"/>
          <w:color w:val="606060"/>
          <w:sz w:val="23"/>
          <w:szCs w:val="23"/>
          <w:shd w:val="clear" w:color="auto" w:fill="FFFFFF"/>
        </w:rPr>
        <w:t>Colours</w:t>
      </w:r>
      <w:proofErr w:type="spellEnd"/>
      <w:r>
        <w:rPr>
          <w:rStyle w:val="Strong"/>
          <w:rFonts w:ascii="Helvetica" w:eastAsiaTheme="minorEastAsia" w:hAnsi="Helvetica"/>
          <w:color w:val="606060"/>
          <w:sz w:val="23"/>
          <w:szCs w:val="23"/>
          <w:shd w:val="clear" w:color="auto" w:fill="FFFFFF"/>
        </w:rPr>
        <w:t xml:space="preserve"> in the 3 packs and receive 3 x Mini </w:t>
      </w:r>
      <w:proofErr w:type="spellStart"/>
      <w:r>
        <w:rPr>
          <w:rStyle w:val="Strong"/>
          <w:rFonts w:ascii="Helvetica" w:eastAsiaTheme="minorEastAsia" w:hAnsi="Helvetica"/>
          <w:color w:val="606060"/>
          <w:sz w:val="23"/>
          <w:szCs w:val="23"/>
          <w:shd w:val="clear" w:color="auto" w:fill="FFFFFF"/>
        </w:rPr>
        <w:t>Brillance</w:t>
      </w:r>
      <w:proofErr w:type="spellEnd"/>
      <w:r>
        <w:rPr>
          <w:rStyle w:val="Strong"/>
          <w:rFonts w:ascii="Helvetica" w:eastAsiaTheme="minorEastAsia" w:hAnsi="Helvetica"/>
          <w:color w:val="606060"/>
          <w:sz w:val="23"/>
          <w:szCs w:val="23"/>
          <w:shd w:val="clear" w:color="auto" w:fill="FFFFFF"/>
        </w:rPr>
        <w:t xml:space="preserve"> Top Coats</w:t>
      </w:r>
      <w:r>
        <w:rPr>
          <w:rFonts w:ascii="Helvetica" w:hAnsi="Helvetica"/>
          <w:color w:val="606060"/>
          <w:sz w:val="23"/>
          <w:szCs w:val="23"/>
        </w:rPr>
        <w:br/>
      </w:r>
    </w:p>
    <w:p w:rsidR="002E6A3E" w:rsidRDefault="009D677F" w:rsidP="002E6A3E">
      <w:pPr>
        <w:ind w:right="1647"/>
        <w:rPr>
          <w:rFonts w:ascii="Calibri" w:eastAsia="Calibri" w:hAnsi="Calibri" w:cs="Calibri"/>
          <w:sz w:val="24"/>
          <w:szCs w:val="24"/>
        </w:rPr>
      </w:pPr>
      <w:r>
        <w:rPr>
          <w:rFonts w:ascii="Helvetica" w:hAnsi="Helvetica"/>
          <w:color w:val="606060"/>
          <w:sz w:val="23"/>
          <w:szCs w:val="23"/>
          <w:shd w:val="clear" w:color="auto" w:fill="FFFFFF"/>
        </w:rPr>
        <w:t>All Pricing Excluding GST</w:t>
      </w:r>
    </w:p>
    <w:p w:rsidR="002E6A3E" w:rsidRDefault="00F452A9" w:rsidP="002E6A3E">
      <w:pPr>
        <w:ind w:right="1647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noProof/>
          <w:sz w:val="24"/>
          <w:szCs w:val="24"/>
          <w:lang w:val="en-NZ" w:eastAsia="en-NZ"/>
        </w:rPr>
        <w:drawing>
          <wp:inline distT="0" distB="0" distL="0" distR="0">
            <wp:extent cx="6111875" cy="6111875"/>
            <wp:effectExtent l="0" t="0" r="317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ag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1875" cy="611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6A3E" w:rsidRDefault="002E6A3E" w:rsidP="002E6A3E">
      <w:pPr>
        <w:ind w:left="100" w:right="1647"/>
        <w:rPr>
          <w:rFonts w:ascii="Calibri" w:eastAsia="Calibri" w:hAnsi="Calibri" w:cs="Calibri"/>
          <w:sz w:val="24"/>
          <w:szCs w:val="24"/>
        </w:rPr>
      </w:pPr>
    </w:p>
    <w:p w:rsidR="002E6A3E" w:rsidRDefault="002E6A3E" w:rsidP="002E6A3E">
      <w:pPr>
        <w:ind w:left="100" w:right="1647"/>
        <w:rPr>
          <w:rFonts w:ascii="Calibri" w:eastAsia="Calibri" w:hAnsi="Calibri" w:cs="Calibri"/>
          <w:sz w:val="24"/>
          <w:szCs w:val="24"/>
        </w:rPr>
      </w:pPr>
    </w:p>
    <w:p w:rsidR="002E6A3E" w:rsidRDefault="002E6A3E" w:rsidP="002E6A3E">
      <w:pPr>
        <w:ind w:left="100" w:right="1647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ssi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are </w:t>
      </w:r>
      <w:r>
        <w:rPr>
          <w:rFonts w:ascii="Calibri" w:eastAsia="Calibri" w:hAnsi="Calibri" w:cs="Calibri"/>
          <w:spacing w:val="1"/>
          <w:sz w:val="24"/>
          <w:szCs w:val="24"/>
        </w:rPr>
        <w:t>7-</w:t>
      </w:r>
      <w:r>
        <w:rPr>
          <w:rFonts w:ascii="Calibri" w:eastAsia="Calibri" w:hAnsi="Calibri" w:cs="Calibri"/>
          <w:sz w:val="24"/>
          <w:szCs w:val="24"/>
        </w:rPr>
        <w:t>FREE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(No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rm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yd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Resi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, T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am</w:t>
      </w:r>
      <w:r>
        <w:rPr>
          <w:rFonts w:ascii="Calibri" w:eastAsia="Calibri" w:hAnsi="Calibri" w:cs="Calibri"/>
          <w:spacing w:val="1"/>
          <w:sz w:val="24"/>
          <w:szCs w:val="24"/>
        </w:rPr>
        <w:t>ph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Xyle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yl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lam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>),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e,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vegan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rie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6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 USA.</w:t>
      </w:r>
    </w:p>
    <w:p w:rsidR="009D677F" w:rsidRDefault="009D677F" w:rsidP="002E6A3E">
      <w:pPr>
        <w:ind w:left="100" w:right="1647"/>
        <w:rPr>
          <w:rFonts w:ascii="Calibri" w:eastAsia="Calibri" w:hAnsi="Calibri" w:cs="Calibri"/>
          <w:sz w:val="24"/>
          <w:szCs w:val="24"/>
        </w:rPr>
      </w:pPr>
    </w:p>
    <w:p w:rsidR="00187450" w:rsidRDefault="00187450" w:rsidP="002E6A3E">
      <w:pPr>
        <w:ind w:right="1647"/>
        <w:jc w:val="both"/>
        <w:rPr>
          <w:rFonts w:ascii="Calibri" w:eastAsia="Calibri" w:hAnsi="Calibri" w:cs="Calibri"/>
          <w:sz w:val="24"/>
          <w:szCs w:val="24"/>
        </w:rPr>
        <w:sectPr w:rsidR="00187450">
          <w:pgSz w:w="12240" w:h="15840"/>
          <w:pgMar w:top="0" w:right="0" w:bottom="280" w:left="1340" w:header="720" w:footer="720" w:gutter="0"/>
          <w:cols w:space="720"/>
        </w:sectPr>
      </w:pPr>
    </w:p>
    <w:p w:rsidR="00527661" w:rsidRDefault="00527661" w:rsidP="00821C82">
      <w:pPr>
        <w:spacing w:before="5" w:line="160" w:lineRule="exact"/>
        <w:rPr>
          <w:sz w:val="17"/>
          <w:szCs w:val="17"/>
        </w:rPr>
      </w:pPr>
    </w:p>
    <w:sectPr w:rsidR="00527661">
      <w:pgSz w:w="12240" w:h="15840"/>
      <w:pgMar w:top="1480" w:right="14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8E43D7"/>
    <w:multiLevelType w:val="multilevel"/>
    <w:tmpl w:val="C78009A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661"/>
    <w:rsid w:val="00165898"/>
    <w:rsid w:val="00187450"/>
    <w:rsid w:val="002E6A3E"/>
    <w:rsid w:val="00397AFD"/>
    <w:rsid w:val="00527661"/>
    <w:rsid w:val="00595692"/>
    <w:rsid w:val="00821C82"/>
    <w:rsid w:val="009D677F"/>
    <w:rsid w:val="00EF3957"/>
    <w:rsid w:val="00F4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392F36BB-2475-49E8-AB49-3E8EA3C42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595692"/>
    <w:rPr>
      <w:b/>
      <w:bCs/>
    </w:rPr>
  </w:style>
  <w:style w:type="character" w:customStyle="1" w:styleId="apple-converted-space">
    <w:name w:val="apple-converted-space"/>
    <w:basedOn w:val="DefaultParagraphFont"/>
    <w:rsid w:val="00595692"/>
  </w:style>
  <w:style w:type="character" w:styleId="Hyperlink">
    <w:name w:val="Hyperlink"/>
    <w:basedOn w:val="DefaultParagraphFont"/>
    <w:uiPriority w:val="99"/>
    <w:semiHidden/>
    <w:unhideWhenUsed/>
    <w:rsid w:val="009D677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67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7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20E75-F457-4E65-AE62-01CA0E84A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Kaye</dc:creator>
  <cp:keywords/>
  <dc:description/>
  <cp:lastModifiedBy>Brett Kaye</cp:lastModifiedBy>
  <cp:revision>2</cp:revision>
  <cp:lastPrinted>2017-02-06T21:50:00Z</cp:lastPrinted>
  <dcterms:created xsi:type="dcterms:W3CDTF">2017-02-06T22:05:00Z</dcterms:created>
  <dcterms:modified xsi:type="dcterms:W3CDTF">2017-02-06T22:05:00Z</dcterms:modified>
</cp:coreProperties>
</file>